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9116FA">
      <w:pPr>
        <w:pStyle w:val="Podtytu"/>
        <w:jc w:val="left"/>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3977334C"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1D4572">
        <w:rPr>
          <w:rFonts w:asciiTheme="minorHAnsi" w:hAnsiTheme="minorHAnsi" w:cstheme="minorHAnsi"/>
          <w:sz w:val="22"/>
          <w:szCs w:val="22"/>
        </w:rPr>
        <w:t>1</w:t>
      </w:r>
      <w:r w:rsidR="006217D8">
        <w:rPr>
          <w:rFonts w:asciiTheme="minorHAnsi" w:hAnsiTheme="minorHAnsi" w:cstheme="minorHAnsi"/>
          <w:sz w:val="22"/>
          <w:szCs w:val="22"/>
        </w:rPr>
        <w:t>3</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676E9">
        <w:rPr>
          <w:rFonts w:asciiTheme="minorHAnsi" w:eastAsia="Calibri" w:hAnsiTheme="minorHAnsi" w:cstheme="minorHAnsi"/>
          <w:b/>
          <w:bCs/>
          <w:iCs/>
          <w:sz w:val="22"/>
          <w:szCs w:val="22"/>
          <w:lang w:eastAsia="en-US"/>
        </w:rPr>
        <w:t>Modernizacja sali gimnastycznej w budynku przy szkole podstawowej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22A2D453"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1"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w:t>
      </w:r>
      <w:r w:rsidRPr="00455E55">
        <w:rPr>
          <w:rFonts w:asciiTheme="minorHAnsi" w:hAnsiTheme="minorHAnsi" w:cstheme="minorHAnsi"/>
          <w:sz w:val="22"/>
          <w:szCs w:val="22"/>
        </w:rPr>
        <w:lastRenderedPageBreak/>
        <w:t xml:space="preserve">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1"/>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37CA9" w14:textId="77777777" w:rsidR="000563B8" w:rsidRDefault="000563B8" w:rsidP="00EB688C">
      <w:r>
        <w:separator/>
      </w:r>
    </w:p>
  </w:endnote>
  <w:endnote w:type="continuationSeparator" w:id="0">
    <w:p w14:paraId="2522ADDB" w14:textId="77777777" w:rsidR="000563B8" w:rsidRDefault="000563B8"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1D457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1D457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19FA2" w14:textId="77777777" w:rsidR="000563B8" w:rsidRDefault="000563B8" w:rsidP="00EB688C">
      <w:r>
        <w:separator/>
      </w:r>
    </w:p>
  </w:footnote>
  <w:footnote w:type="continuationSeparator" w:id="0">
    <w:p w14:paraId="7EBEF666" w14:textId="77777777" w:rsidR="000563B8" w:rsidRDefault="000563B8"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1099E" w14:textId="77777777" w:rsidR="0005559B" w:rsidRDefault="0005559B" w:rsidP="00F239BA">
    <w:pPr>
      <w:pStyle w:val="Nagwek"/>
      <w:rPr>
        <w:b/>
      </w:rPr>
    </w:pPr>
  </w:p>
  <w:p w14:paraId="7C9A996F" w14:textId="3743069D"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1D4572">
      <w:rPr>
        <w:rFonts w:asciiTheme="minorHAnsi" w:hAnsiTheme="minorHAnsi" w:cstheme="minorHAnsi"/>
        <w:b/>
        <w:sz w:val="22"/>
      </w:rPr>
      <w:t>1</w:t>
    </w:r>
    <w:r w:rsidR="006217D8">
      <w:rPr>
        <w:rFonts w:asciiTheme="minorHAnsi" w:hAnsiTheme="minorHAnsi" w:cstheme="minorHAnsi"/>
        <w:b/>
        <w:sz w:val="22"/>
      </w:rPr>
      <w:t>3</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05705888">
    <w:abstractNumId w:val="16"/>
  </w:num>
  <w:num w:numId="2" w16cid:durableId="242036011">
    <w:abstractNumId w:val="30"/>
  </w:num>
  <w:num w:numId="3" w16cid:durableId="758719397">
    <w:abstractNumId w:val="22"/>
  </w:num>
  <w:num w:numId="4" w16cid:durableId="1174339710">
    <w:abstractNumId w:val="20"/>
  </w:num>
  <w:num w:numId="5" w16cid:durableId="692152408">
    <w:abstractNumId w:val="0"/>
  </w:num>
  <w:num w:numId="6" w16cid:durableId="1256087843">
    <w:abstractNumId w:val="33"/>
  </w:num>
  <w:num w:numId="7" w16cid:durableId="1430587680">
    <w:abstractNumId w:val="32"/>
  </w:num>
  <w:num w:numId="8" w16cid:durableId="454762721">
    <w:abstractNumId w:val="24"/>
  </w:num>
  <w:num w:numId="9" w16cid:durableId="1828856302">
    <w:abstractNumId w:val="9"/>
  </w:num>
  <w:num w:numId="10" w16cid:durableId="1721593998">
    <w:abstractNumId w:val="15"/>
  </w:num>
  <w:num w:numId="11" w16cid:durableId="81341422">
    <w:abstractNumId w:val="28"/>
  </w:num>
  <w:num w:numId="12" w16cid:durableId="127283165">
    <w:abstractNumId w:val="29"/>
  </w:num>
  <w:num w:numId="13" w16cid:durableId="1943609804">
    <w:abstractNumId w:val="12"/>
  </w:num>
  <w:num w:numId="14" w16cid:durableId="952058527">
    <w:abstractNumId w:val="18"/>
  </w:num>
  <w:num w:numId="15" w16cid:durableId="1531529561">
    <w:abstractNumId w:val="23"/>
  </w:num>
  <w:num w:numId="16" w16cid:durableId="1382245600">
    <w:abstractNumId w:val="17"/>
  </w:num>
  <w:num w:numId="17" w16cid:durableId="400639454">
    <w:abstractNumId w:val="26"/>
  </w:num>
  <w:num w:numId="18" w16cid:durableId="1153984567">
    <w:abstractNumId w:val="11"/>
  </w:num>
  <w:num w:numId="19" w16cid:durableId="388649570">
    <w:abstractNumId w:val="27"/>
  </w:num>
  <w:num w:numId="20" w16cid:durableId="175536283">
    <w:abstractNumId w:val="21"/>
  </w:num>
  <w:num w:numId="21" w16cid:durableId="2013795016">
    <w:abstractNumId w:val="31"/>
  </w:num>
  <w:num w:numId="22" w16cid:durableId="1768191148">
    <w:abstractNumId w:val="8"/>
  </w:num>
  <w:num w:numId="23" w16cid:durableId="914902008">
    <w:abstractNumId w:val="25"/>
  </w:num>
  <w:num w:numId="24" w16cid:durableId="77420538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07C46"/>
    <w:rsid w:val="00013733"/>
    <w:rsid w:val="00013F76"/>
    <w:rsid w:val="00014739"/>
    <w:rsid w:val="00014A3C"/>
    <w:rsid w:val="0001590C"/>
    <w:rsid w:val="00015BF3"/>
    <w:rsid w:val="00024A2F"/>
    <w:rsid w:val="00025696"/>
    <w:rsid w:val="0003046E"/>
    <w:rsid w:val="00031CD1"/>
    <w:rsid w:val="00031DBD"/>
    <w:rsid w:val="00032A48"/>
    <w:rsid w:val="000336B3"/>
    <w:rsid w:val="00036718"/>
    <w:rsid w:val="00042D01"/>
    <w:rsid w:val="00044631"/>
    <w:rsid w:val="00054178"/>
    <w:rsid w:val="0005493D"/>
    <w:rsid w:val="00054AEA"/>
    <w:rsid w:val="0005559B"/>
    <w:rsid w:val="00056394"/>
    <w:rsid w:val="000563B8"/>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D4572"/>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061D3"/>
    <w:rsid w:val="0031149E"/>
    <w:rsid w:val="00315222"/>
    <w:rsid w:val="003152B4"/>
    <w:rsid w:val="00317070"/>
    <w:rsid w:val="00317E52"/>
    <w:rsid w:val="00323334"/>
    <w:rsid w:val="00331F67"/>
    <w:rsid w:val="00336C22"/>
    <w:rsid w:val="00341A45"/>
    <w:rsid w:val="0034533A"/>
    <w:rsid w:val="00350CDB"/>
    <w:rsid w:val="00364C30"/>
    <w:rsid w:val="003667D5"/>
    <w:rsid w:val="003676E9"/>
    <w:rsid w:val="00370F17"/>
    <w:rsid w:val="003715C9"/>
    <w:rsid w:val="00371FBB"/>
    <w:rsid w:val="0037340D"/>
    <w:rsid w:val="003755A6"/>
    <w:rsid w:val="00376E2A"/>
    <w:rsid w:val="00382CE9"/>
    <w:rsid w:val="003838E9"/>
    <w:rsid w:val="003840E6"/>
    <w:rsid w:val="003859BE"/>
    <w:rsid w:val="00387FF5"/>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17D8"/>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2A1"/>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3BB4"/>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16FA"/>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3763A"/>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2CD8"/>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495"/>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1F58"/>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509501D2-990D-4706-9789-26BA1645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2C134-E7CB-42DE-B31B-624AC0FF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3</Pages>
  <Words>681</Words>
  <Characters>4090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Asus</cp:lastModifiedBy>
  <cp:revision>174</cp:revision>
  <cp:lastPrinted>2024-02-28T10:28:00Z</cp:lastPrinted>
  <dcterms:created xsi:type="dcterms:W3CDTF">2018-04-10T10:21:00Z</dcterms:created>
  <dcterms:modified xsi:type="dcterms:W3CDTF">2024-09-18T08:05:00Z</dcterms:modified>
</cp:coreProperties>
</file>